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939DF7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3030544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858F1" w:rsidRPr="001255D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https://zakazky.zcu.cz/contract_display_5912.html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55788A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858F1">
        <w:rPr>
          <w:rFonts w:ascii="Garamond" w:hAnsi="Garamond" w:cs="Arial"/>
          <w:b/>
          <w:sz w:val="22"/>
          <w:szCs w:val="22"/>
        </w:rPr>
        <w:t>04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858F1">
        <w:rPr>
          <w:rFonts w:ascii="Garamond" w:hAnsi="Garamond" w:cs="Arial"/>
          <w:b/>
          <w:sz w:val="22"/>
          <w:szCs w:val="22"/>
        </w:rPr>
        <w:t>4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 xml:space="preserve">hodnot </w:t>
      </w:r>
      <w:r w:rsidR="00FA3BE0" w:rsidRPr="00BE0AD3">
        <w:rPr>
          <w:rFonts w:ascii="Garamond" w:hAnsi="Garamond"/>
          <w:sz w:val="22"/>
          <w:szCs w:val="22"/>
        </w:rPr>
        <w:lastRenderedPageBreak/>
        <w:t>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6CE7" w14:textId="77777777" w:rsidR="00DE2EEF" w:rsidRDefault="00DE2EEF" w:rsidP="00795AAC">
      <w:r>
        <w:separator/>
      </w:r>
    </w:p>
  </w:endnote>
  <w:endnote w:type="continuationSeparator" w:id="0">
    <w:p w14:paraId="3915C7DC" w14:textId="77777777" w:rsidR="00DE2EEF" w:rsidRDefault="00DE2EE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EF120" w14:textId="77777777" w:rsidR="00DE2EEF" w:rsidRDefault="00DE2EEF" w:rsidP="00795AAC">
      <w:r>
        <w:separator/>
      </w:r>
    </w:p>
  </w:footnote>
  <w:footnote w:type="continuationSeparator" w:id="0">
    <w:p w14:paraId="578C515D" w14:textId="77777777" w:rsidR="00DE2EEF" w:rsidRDefault="00DE2EE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12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FpoBwIKG0OJngkHBU2BzH2bEe4TJxb/hEIiyUNkxtuk=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dsvKNjioV4GvWx5xXBkyj3RHt2EZcZ1aQyTtJRAJYs8=</DigestValue>
    </Reference>
  </SignedInfo>
  <SignatureValue>oHuVP5XuFbnnFayeT+OKC4lprX3mcFui+6m/vTkTwdZzD+qkmHt9azKsHxVAy7b+aWlzwcGu3UuB
GZ00D/nsKp0omndvw9X2r8lrA18XoFB7NQNHeGVIHJ9k/4mhNgF5qerYBfeaLq+jNOd/HvLpPM4i
vf6qZwvblzZcT21V6OBdG2nApufg1sbFKznVd2kBwcPQG1d7DGqXHYlOE3JBEtS9Y7YUh8ilirxN
xkj0ykP6YgJbqXHuii7QkGTLoB+1GRIpePxTI6pifH5DKR42eNNWfLmk33dqIaVJgZEJ9fI5UOK8
4zrHNx7QftgNBh/tYmoDDVt2+XxvGtMYQ5XT3w==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0ihBjTQOsuuTbOyYEFWMZMeaY2JnuGXYByFAEPXccwA=</DigestValue>
      </Reference>
      <Reference URI="/word/document.xml?ContentType=application/vnd.openxmlformats-officedocument.wordprocessingml.document.main+xml">
        <DigestMethod Algorithm="http://www.w3.org/2001/04/xmlenc#sha256"/>
        <DigestValue>j5sPwpZk/9zTxgEyjLzHaknbrOknrp2rf9Odp90CRyc=</DigestValue>
      </Reference>
      <Reference URI="/word/endnotes.xml?ContentType=application/vnd.openxmlformats-officedocument.wordprocessingml.endnotes+xml">
        <DigestMethod Algorithm="http://www.w3.org/2001/04/xmlenc#sha256"/>
        <DigestValue>Lg9W2SMCSzkbvAWSg1Yd2z7wPHfZonPQMFWNWHseQ/I=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I7FxbItQeSU9lSmax5t5IVq8qFNikCsyIfI0XV87Vmc=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Gpap2YZfA1wGvoyH9RaofmLBZX542/mP4cI/jfmGvXk=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2023-03-22T11:04:24Z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2023-03-22T11:04:24Z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2967</Words>
  <Characters>17507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2023-03-02T06:51:00Z</cp:lastPrinted>
  <dcterms:created xsi:type="dcterms:W3CDTF">2023-03-03T06:52:00Z</dcterms:created>
  <dcterms:modified xsi:type="dcterms:W3CDTF">2023-03-22T11:03:00Z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